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27" w:rsidRDefault="007A1527" w:rsidP="007A1527">
      <w:pPr>
        <w:spacing w:after="0" w:line="240" w:lineRule="auto"/>
        <w:jc w:val="center"/>
      </w:pPr>
    </w:p>
    <w:p w:rsidR="007A1527" w:rsidRDefault="007A1527" w:rsidP="007A1527">
      <w:pPr>
        <w:spacing w:after="0" w:line="240" w:lineRule="auto"/>
        <w:jc w:val="center"/>
      </w:pPr>
    </w:p>
    <w:p w:rsidR="00333232" w:rsidRDefault="00333232" w:rsidP="007A1527">
      <w:pPr>
        <w:spacing w:after="0" w:line="240" w:lineRule="auto"/>
        <w:jc w:val="center"/>
      </w:pPr>
    </w:p>
    <w:p w:rsidR="00333232" w:rsidRDefault="00333232" w:rsidP="007A1527">
      <w:pPr>
        <w:spacing w:after="0" w:line="240" w:lineRule="auto"/>
        <w:jc w:val="center"/>
      </w:pPr>
    </w:p>
    <w:p w:rsidR="00333232" w:rsidRDefault="00333232" w:rsidP="007A1527">
      <w:pPr>
        <w:spacing w:after="0" w:line="240" w:lineRule="auto"/>
        <w:jc w:val="center"/>
      </w:pPr>
    </w:p>
    <w:p w:rsidR="00F32312" w:rsidRDefault="00333232" w:rsidP="007A1527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>
            <wp:extent cx="7028210" cy="7518230"/>
            <wp:effectExtent l="19050" t="0" r="1240" b="0"/>
            <wp:docPr id="5" name="Kép 4" descr="1652_Részle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2_Részlet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8210" cy="751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312" w:rsidSect="007A1527">
      <w:pgSz w:w="11906" w:h="16838"/>
      <w:pgMar w:top="142" w:right="0" w:bottom="284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27" w:rsidRDefault="007A1527" w:rsidP="007A1527">
      <w:pPr>
        <w:spacing w:after="0" w:line="240" w:lineRule="auto"/>
      </w:pPr>
      <w:r>
        <w:separator/>
      </w:r>
    </w:p>
  </w:endnote>
  <w:endnote w:type="continuationSeparator" w:id="0">
    <w:p w:rsidR="007A1527" w:rsidRDefault="007A1527" w:rsidP="007A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27" w:rsidRDefault="007A1527" w:rsidP="007A1527">
      <w:pPr>
        <w:spacing w:after="0" w:line="240" w:lineRule="auto"/>
      </w:pPr>
      <w:r>
        <w:separator/>
      </w:r>
    </w:p>
  </w:footnote>
  <w:footnote w:type="continuationSeparator" w:id="0">
    <w:p w:rsidR="007A1527" w:rsidRDefault="007A1527" w:rsidP="007A1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527"/>
    <w:rsid w:val="00333232"/>
    <w:rsid w:val="003963E0"/>
    <w:rsid w:val="006218FA"/>
    <w:rsid w:val="007A1527"/>
    <w:rsid w:val="00F3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3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A1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1527"/>
  </w:style>
  <w:style w:type="paragraph" w:styleId="llb">
    <w:name w:val="footer"/>
    <w:basedOn w:val="Norml"/>
    <w:link w:val="llbChar"/>
    <w:uiPriority w:val="99"/>
    <w:semiHidden/>
    <w:unhideWhenUsed/>
    <w:rsid w:val="007A1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A1527"/>
  </w:style>
  <w:style w:type="paragraph" w:styleId="Buborkszveg">
    <w:name w:val="Balloon Text"/>
    <w:basedOn w:val="Norml"/>
    <w:link w:val="BuborkszvegChar"/>
    <w:uiPriority w:val="99"/>
    <w:semiHidden/>
    <w:unhideWhenUsed/>
    <w:rsid w:val="007A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15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2</cp:revision>
  <dcterms:created xsi:type="dcterms:W3CDTF">2016-10-27T14:15:00Z</dcterms:created>
  <dcterms:modified xsi:type="dcterms:W3CDTF">2016-10-27T14:15:00Z</dcterms:modified>
</cp:coreProperties>
</file>